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AC" w:rsidRPr="00640F39" w:rsidRDefault="00C330AC" w:rsidP="00C330AC">
      <w:pPr>
        <w:spacing w:line="0" w:lineRule="atLeast"/>
        <w:rPr>
          <w:rFonts w:ascii="方正小标宋简体" w:eastAsia="方正小标宋简体"/>
          <w:sz w:val="32"/>
          <w:szCs w:val="32"/>
        </w:rPr>
      </w:pPr>
      <w:r w:rsidRPr="00640F39">
        <w:rPr>
          <w:rFonts w:ascii="方正小标宋简体" w:eastAsia="方正小标宋简体" w:hint="eastAsia"/>
          <w:sz w:val="32"/>
          <w:szCs w:val="32"/>
        </w:rPr>
        <w:t>附件</w:t>
      </w:r>
      <w:r w:rsidR="004670BC" w:rsidRPr="00640F39">
        <w:rPr>
          <w:rFonts w:ascii="方正小标宋简体" w:eastAsia="方正小标宋简体" w:hint="eastAsia"/>
          <w:sz w:val="32"/>
          <w:szCs w:val="32"/>
        </w:rPr>
        <w:t>3</w:t>
      </w:r>
      <w:r w:rsidRPr="00640F39">
        <w:rPr>
          <w:rFonts w:ascii="方正小标宋简体" w:eastAsia="方正小标宋简体" w:hint="eastAsia"/>
          <w:sz w:val="32"/>
          <w:szCs w:val="32"/>
        </w:rPr>
        <w:t>：</w:t>
      </w:r>
    </w:p>
    <w:p w:rsidR="004670BC" w:rsidRDefault="004670B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江苏省社区教育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精品课程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jc w:val="center"/>
        <w:rPr>
          <w:rFonts w:ascii="Arial" w:eastAsia="隶书" w:hAnsi="Arial"/>
          <w:kern w:val="10"/>
          <w:sz w:val="116"/>
        </w:rPr>
      </w:pPr>
      <w:r>
        <w:rPr>
          <w:rFonts w:ascii="Arial" w:eastAsia="隶书" w:hAnsi="Arial" w:hint="eastAsia"/>
          <w:kern w:val="10"/>
          <w:sz w:val="116"/>
        </w:rPr>
        <w:t>申报表</w:t>
      </w:r>
    </w:p>
    <w:p w:rsidR="00C330AC" w:rsidRDefault="00C330AC" w:rsidP="00C330AC">
      <w:pPr>
        <w:spacing w:line="360" w:lineRule="auto"/>
        <w:ind w:leftChars="400" w:left="840"/>
        <w:rPr>
          <w:rFonts w:eastAsia="黑体"/>
          <w:spacing w:val="80"/>
          <w:sz w:val="28"/>
          <w:szCs w:val="28"/>
        </w:rPr>
      </w:pPr>
    </w:p>
    <w:p w:rsidR="00C330AC" w:rsidRDefault="00C330AC" w:rsidP="00C330AC">
      <w:pPr>
        <w:spacing w:line="360" w:lineRule="auto"/>
        <w:ind w:leftChars="400" w:left="840"/>
        <w:rPr>
          <w:rFonts w:ascii="黑体" w:eastAsia="黑体"/>
          <w:spacing w:val="80"/>
          <w:sz w:val="30"/>
          <w:szCs w:val="30"/>
        </w:rPr>
      </w:pP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8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申报单位</w:t>
      </w:r>
      <w:r w:rsidRP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课程名称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2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20"/>
          <w:sz w:val="32"/>
          <w:szCs w:val="32"/>
        </w:rPr>
        <w:t xml:space="preserve">课程负责人 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330AC" w:rsidRPr="00C73BA1" w:rsidRDefault="00C330AC" w:rsidP="00C73BA1">
      <w:pPr>
        <w:spacing w:line="360" w:lineRule="auto"/>
        <w:ind w:leftChars="400" w:left="840"/>
        <w:rPr>
          <w:rFonts w:ascii="楷体_GB2312" w:eastAsia="楷体_GB2312"/>
          <w:spacing w:val="-20"/>
          <w:sz w:val="30"/>
          <w:szCs w:val="30"/>
        </w:rPr>
      </w:pPr>
      <w:r w:rsidRPr="00C73BA1">
        <w:rPr>
          <w:rFonts w:ascii="楷体_GB2312" w:eastAsia="楷体_GB2312" w:hint="eastAsia"/>
          <w:spacing w:val="-20"/>
          <w:sz w:val="30"/>
          <w:szCs w:val="30"/>
        </w:rPr>
        <w:t xml:space="preserve">                       </w:t>
      </w: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Pr="00C330AC" w:rsidRDefault="00C330AC" w:rsidP="00C330AC">
      <w:pPr>
        <w:jc w:val="center"/>
        <w:rPr>
          <w:rFonts w:ascii="Arial" w:eastAsia="隶书" w:hAnsi="Arial"/>
          <w:spacing w:val="20"/>
          <w:sz w:val="36"/>
          <w:szCs w:val="36"/>
        </w:rPr>
      </w:pPr>
      <w:r w:rsidRPr="00C330AC">
        <w:rPr>
          <w:rFonts w:ascii="Arial" w:eastAsia="隶书" w:hAnsi="Arial" w:hint="eastAsia"/>
          <w:spacing w:val="20"/>
          <w:sz w:val="36"/>
          <w:szCs w:val="36"/>
        </w:rPr>
        <w:t>江苏省社会教育服务指导中心制</w:t>
      </w:r>
    </w:p>
    <w:p w:rsidR="00C330AC" w:rsidRDefault="00C330AC" w:rsidP="00C330AC">
      <w:pPr>
        <w:jc w:val="center"/>
        <w:rPr>
          <w:rFonts w:ascii="Arial" w:eastAsia="隶书" w:hAnsi="Arial"/>
          <w:spacing w:val="20"/>
          <w:sz w:val="44"/>
        </w:rPr>
        <w:sectPr w:rsidR="00C330AC">
          <w:footerReference w:type="even" r:id="rId6"/>
          <w:footerReference w:type="default" r:id="rId7"/>
          <w:pgSz w:w="11906" w:h="16838" w:code="9"/>
          <w:pgMar w:top="1712" w:right="1400" w:bottom="1440" w:left="1797" w:header="851" w:footer="992" w:gutter="0"/>
          <w:cols w:space="720"/>
          <w:docGrid w:type="lines" w:linePitch="312"/>
        </w:sectPr>
      </w:pP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填 写 要 求</w:t>
      </w: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</w:p>
    <w:p w:rsidR="00C330AC" w:rsidRDefault="00C330AC" w:rsidP="00C330AC">
      <w:pPr>
        <w:spacing w:line="360" w:lineRule="auto"/>
        <w:ind w:left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1.本表限用A4纸双面打印。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2.以word文档格式如实填写各项。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3.表格文本中外文名词第一次出现时，要写清全称和缩写，再次出现时可以使用缩写。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4.涉密内容不填写，有可能涉密和不宜大范围公开的内容，请在说明栏中注明。</w:t>
      </w:r>
    </w:p>
    <w:p w:rsidR="0066666E" w:rsidRDefault="0066666E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5.课程类别的填写参照《江苏省社区教育课程建设规范及通用型课程分类标准（试行）》</w:t>
      </w:r>
      <w:r w:rsidR="0087795C">
        <w:rPr>
          <w:rFonts w:ascii="仿宋_GB2312" w:eastAsia="仿宋_GB2312" w:hint="eastAsia"/>
          <w:sz w:val="32"/>
          <w:szCs w:val="32"/>
        </w:rPr>
        <w:t>的一级分类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330AC" w:rsidRPr="00A33812" w:rsidRDefault="00F56878" w:rsidP="00C330AC">
      <w:pPr>
        <w:spacing w:line="360" w:lineRule="auto"/>
        <w:ind w:left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6</w:t>
      </w:r>
      <w:r w:rsidR="00C330AC">
        <w:rPr>
          <w:rFonts w:ascii="仿宋_GB2312" w:eastAsia="仿宋_GB2312" w:hAnsi="宋体" w:hint="eastAsia"/>
          <w:sz w:val="32"/>
        </w:rPr>
        <w:t>.本表有关统计内容截止时间</w:t>
      </w:r>
      <w:r w:rsidR="00C330AC" w:rsidRPr="00A33812">
        <w:rPr>
          <w:rFonts w:ascii="仿宋_GB2312" w:eastAsia="仿宋_GB2312" w:hAnsi="宋体" w:hint="eastAsia"/>
          <w:sz w:val="32"/>
        </w:rPr>
        <w:t>为20</w:t>
      </w:r>
      <w:r w:rsidR="00C330AC">
        <w:rPr>
          <w:rFonts w:ascii="仿宋_GB2312" w:eastAsia="仿宋_GB2312" w:hAnsi="宋体" w:hint="eastAsia"/>
          <w:sz w:val="32"/>
        </w:rPr>
        <w:t>2</w:t>
      </w:r>
      <w:r w:rsidR="00315AA9">
        <w:rPr>
          <w:rFonts w:ascii="仿宋_GB2312" w:eastAsia="仿宋_GB2312" w:hAnsi="宋体"/>
          <w:sz w:val="32"/>
        </w:rPr>
        <w:t>2</w:t>
      </w:r>
      <w:r w:rsidR="00C330AC" w:rsidRPr="00A33812">
        <w:rPr>
          <w:rFonts w:ascii="仿宋_GB2312" w:eastAsia="仿宋_GB2312" w:hAnsi="宋体" w:hint="eastAsia"/>
          <w:sz w:val="32"/>
        </w:rPr>
        <w:t>年</w:t>
      </w:r>
      <w:r w:rsidR="00315AA9">
        <w:rPr>
          <w:rFonts w:ascii="仿宋_GB2312" w:eastAsia="仿宋_GB2312" w:hAnsi="宋体"/>
          <w:sz w:val="32"/>
        </w:rPr>
        <w:t>12</w:t>
      </w:r>
      <w:r w:rsidR="00C330AC" w:rsidRPr="00A33812">
        <w:rPr>
          <w:rFonts w:ascii="仿宋_GB2312" w:eastAsia="仿宋_GB2312" w:hAnsi="宋体" w:hint="eastAsia"/>
          <w:sz w:val="32"/>
        </w:rPr>
        <w:t>月</w:t>
      </w:r>
      <w:r w:rsidR="00315AA9">
        <w:rPr>
          <w:rFonts w:ascii="仿宋_GB2312" w:eastAsia="仿宋_GB2312" w:hAnsi="宋体"/>
          <w:sz w:val="32"/>
        </w:rPr>
        <w:t>31</w:t>
      </w:r>
      <w:bookmarkStart w:id="0" w:name="_GoBack"/>
      <w:bookmarkEnd w:id="0"/>
      <w:r w:rsidR="00C330AC" w:rsidRPr="00A33812">
        <w:rPr>
          <w:rFonts w:ascii="仿宋_GB2312" w:eastAsia="仿宋_GB2312" w:hAnsi="宋体" w:hint="eastAsia"/>
          <w:sz w:val="32"/>
        </w:rPr>
        <w:t>日。</w:t>
      </w:r>
    </w:p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bCs/>
          <w:sz w:val="28"/>
          <w:szCs w:val="28"/>
        </w:rPr>
        <w:lastRenderedPageBreak/>
        <w:t>1. 课程负责人情况</w:t>
      </w:r>
    </w:p>
    <w:tbl>
      <w:tblPr>
        <w:tblW w:w="9126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1218"/>
        <w:gridCol w:w="735"/>
        <w:gridCol w:w="720"/>
        <w:gridCol w:w="1440"/>
        <w:gridCol w:w="1026"/>
        <w:gridCol w:w="1080"/>
        <w:gridCol w:w="2100"/>
      </w:tblGrid>
      <w:tr w:rsidR="00C330AC" w:rsidTr="00F65807">
        <w:trPr>
          <w:cantSplit/>
          <w:trHeight w:hRule="exact" w:val="454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1-1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基本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信息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最终学历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称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电 话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 位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务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传 真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</w:t>
            </w:r>
            <w:r w:rsidR="00F53D5B">
              <w:rPr>
                <w:rFonts w:ascii="宋体" w:hAnsi="宋体" w:hint="eastAsia"/>
                <w:szCs w:val="21"/>
              </w:rPr>
              <w:t>部门或</w:t>
            </w:r>
            <w:r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289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E-mail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通信地址（邮编）</w:t>
            </w:r>
          </w:p>
        </w:tc>
        <w:tc>
          <w:tcPr>
            <w:tcW w:w="6366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val="4405"/>
        </w:trPr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1-2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教学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、科研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情况</w:t>
            </w:r>
          </w:p>
        </w:tc>
        <w:tc>
          <w:tcPr>
            <w:tcW w:w="831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30AC" w:rsidRDefault="00D838D2" w:rsidP="00F53D5B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</w:t>
            </w:r>
            <w:r w:rsidR="002E4B6D">
              <w:rPr>
                <w:rFonts w:ascii="宋体" w:hAnsi="宋体" w:hint="eastAsia"/>
                <w:position w:val="6"/>
                <w:szCs w:val="21"/>
              </w:rPr>
              <w:t>年来讲授的主要课程（含课程名称、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总学时</w:t>
            </w:r>
            <w:r>
              <w:rPr>
                <w:rFonts w:ascii="宋体" w:hAnsi="宋体" w:hint="eastAsia"/>
                <w:position w:val="6"/>
                <w:szCs w:val="21"/>
              </w:rPr>
              <w:t>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学员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人数）（不超过五门）；承担的实践性教学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、项目设计、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主持的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课题（含课题名称、来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源、年限）（不超过五项）；在国内外公开发行的刊物上发表的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论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文（含题目、刊物名称、署名次序及时间）（不超过十项）；获得的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表彰/奖励（不超过五项）。</w:t>
            </w: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2. 教师队伍情况</w:t>
      </w:r>
    </w:p>
    <w:tbl>
      <w:tblPr>
        <w:tblW w:w="8881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482"/>
        <w:gridCol w:w="1069"/>
        <w:gridCol w:w="737"/>
        <w:gridCol w:w="1159"/>
        <w:gridCol w:w="1159"/>
        <w:gridCol w:w="1475"/>
        <w:gridCol w:w="2318"/>
      </w:tblGrid>
      <w:tr w:rsidR="00D838D2" w:rsidTr="00D838D2">
        <w:trPr>
          <w:cantSplit/>
          <w:trHeight w:val="1262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师资队伍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构成</w:t>
            </w: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专职教师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学科专业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2E4B6D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在课程</w:t>
            </w:r>
            <w:r w:rsidR="00D838D2">
              <w:rPr>
                <w:rFonts w:ascii="宋体" w:hAnsi="宋体" w:hint="eastAsia"/>
                <w:position w:val="6"/>
                <w:szCs w:val="21"/>
              </w:rPr>
              <w:t>中承担的工作</w:t>
            </w:r>
          </w:p>
        </w:tc>
      </w:tr>
      <w:tr w:rsidR="00D838D2" w:rsidTr="00D838D2">
        <w:trPr>
          <w:cantSplit/>
          <w:trHeight w:val="1281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兼职教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F53D5B">
      <w:pPr>
        <w:spacing w:line="360" w:lineRule="auto"/>
        <w:rPr>
          <w:rFonts w:ascii="宋体" w:hAnsi="宋体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3. 课程描述</w:t>
      </w:r>
    </w:p>
    <w:tbl>
      <w:tblPr>
        <w:tblW w:w="49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07"/>
      </w:tblGrid>
      <w:tr w:rsidR="00C330AC" w:rsidTr="009C4C9A">
        <w:trPr>
          <w:cantSplit/>
          <w:trHeight w:val="605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3-1</w:t>
            </w:r>
            <w:r>
              <w:rPr>
                <w:rFonts w:ascii="宋体" w:hAnsi="宋体" w:hint="eastAsia"/>
                <w:szCs w:val="21"/>
              </w:rPr>
              <w:t xml:space="preserve">  本课程建设概况（含课程目标、设计思想、特点、创新）</w:t>
            </w: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</w:tc>
      </w:tr>
      <w:tr w:rsidR="00C330AC" w:rsidTr="009C4C9A">
        <w:trPr>
          <w:cantSplit/>
          <w:trHeight w:val="312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F53D5B">
              <w:rPr>
                <w:rFonts w:ascii="宋体" w:hAnsi="宋体" w:hint="eastAsia"/>
                <w:szCs w:val="21"/>
              </w:rPr>
              <w:t>教学设计</w:t>
            </w:r>
          </w:p>
        </w:tc>
      </w:tr>
      <w:tr w:rsidR="00C330AC" w:rsidTr="009C4C9A">
        <w:trPr>
          <w:cantSplit/>
          <w:trHeight w:val="340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>
                <w:rPr>
                  <w:rFonts w:ascii="宋体" w:hAnsi="宋体" w:hint="eastAsia"/>
                  <w:bCs/>
                  <w:szCs w:val="21"/>
                </w:rPr>
                <w:t>3-2-1</w:t>
              </w:r>
              <w:r w:rsidR="00FC2278">
                <w:rPr>
                  <w:rFonts w:ascii="宋体" w:hAnsi="宋体" w:hint="eastAsia"/>
                  <w:bCs/>
                  <w:szCs w:val="21"/>
                </w:rPr>
                <w:t xml:space="preserve"> </w:t>
              </w:r>
            </w:smartTag>
            <w:r w:rsidR="00FC2278">
              <w:rPr>
                <w:rFonts w:ascii="宋体" w:hAnsi="宋体" w:hint="eastAsia"/>
                <w:bCs/>
                <w:szCs w:val="21"/>
              </w:rPr>
              <w:t>课程的重点、难点及解决办法</w:t>
            </w:r>
          </w:p>
        </w:tc>
      </w:tr>
      <w:tr w:rsidR="00C330AC" w:rsidTr="009C4C9A">
        <w:trPr>
          <w:cantSplit/>
          <w:trHeight w:val="294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3-2-2</w:t>
            </w:r>
            <w:r w:rsidR="00FC2278">
              <w:rPr>
                <w:rFonts w:ascii="宋体" w:hAnsi="宋体" w:hint="eastAsia"/>
                <w:bCs/>
                <w:szCs w:val="21"/>
              </w:rPr>
              <w:t xml:space="preserve"> 课程内容及视频制作方案与目录</w:t>
            </w:r>
          </w:p>
        </w:tc>
      </w:tr>
      <w:tr w:rsidR="00C330AC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>
                <w:rPr>
                  <w:rFonts w:ascii="宋体" w:hAnsi="宋体" w:hint="eastAsia"/>
                  <w:bCs/>
                  <w:szCs w:val="21"/>
                </w:rPr>
                <w:lastRenderedPageBreak/>
                <w:t xml:space="preserve">3-2-3　</w:t>
              </w:r>
            </w:smartTag>
            <w:r>
              <w:rPr>
                <w:rFonts w:ascii="宋体" w:hAnsi="宋体" w:hint="eastAsia"/>
                <w:bCs/>
                <w:szCs w:val="21"/>
              </w:rPr>
              <w:t>课程组织形式与教师指导方法</w:t>
            </w: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</w:tc>
      </w:tr>
      <w:tr w:rsidR="00FC2278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3-2-4 教材（读本）设计方案及目录（如无教材建设，可忽略）</w:t>
            </w: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C330AC" w:rsidTr="009C4C9A">
        <w:trPr>
          <w:cantSplit/>
          <w:trHeight w:val="2928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</w:t>
            </w:r>
            <w:r w:rsidR="00FC2278">
              <w:rPr>
                <w:rFonts w:ascii="宋体" w:hAnsi="宋体" w:hint="eastAsia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 xml:space="preserve">　</w:t>
            </w:r>
            <w:r w:rsidR="00F53D5B">
              <w:rPr>
                <w:rFonts w:ascii="宋体" w:hAnsi="宋体" w:hint="eastAsia"/>
                <w:bCs/>
                <w:szCs w:val="21"/>
              </w:rPr>
              <w:t>学习评价与方法</w:t>
            </w: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</w:tc>
      </w:tr>
    </w:tbl>
    <w:p w:rsidR="00F53D5B" w:rsidRDefault="00F53D5B" w:rsidP="00E34EBC">
      <w:pPr>
        <w:spacing w:line="360" w:lineRule="auto"/>
        <w:rPr>
          <w:rFonts w:ascii="仿宋_GB2312" w:eastAsia="仿宋_GB2312"/>
          <w:bCs/>
          <w:sz w:val="28"/>
          <w:szCs w:val="28"/>
        </w:rPr>
      </w:pPr>
    </w:p>
    <w:p w:rsidR="00D838D2" w:rsidRDefault="00C330AC" w:rsidP="00D838D2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4. 自我评价</w:t>
      </w:r>
    </w:p>
    <w:tbl>
      <w:tblPr>
        <w:tblW w:w="49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4812"/>
        </w:trPr>
        <w:tc>
          <w:tcPr>
            <w:tcW w:w="5000" w:type="pct"/>
          </w:tcPr>
          <w:p w:rsidR="00C330AC" w:rsidRDefault="00C330AC" w:rsidP="00FC2278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本课程的主要特色</w:t>
            </w:r>
          </w:p>
          <w:p w:rsidR="00FC2278" w:rsidRDefault="00FC2278" w:rsidP="00FC2278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P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Pr="00D838D2" w:rsidRDefault="00FC2278" w:rsidP="009C4C9A">
            <w:pPr>
              <w:rPr>
                <w:rFonts w:ascii="宋体" w:hAnsi="宋体"/>
                <w:sz w:val="24"/>
              </w:rPr>
            </w:pPr>
          </w:p>
        </w:tc>
      </w:tr>
    </w:tbl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5. 课程建设规划与学校意见</w:t>
      </w:r>
    </w:p>
    <w:tbl>
      <w:tblPr>
        <w:tblW w:w="49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229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5-1本课程的建设步骤及保障</w:t>
            </w:r>
            <w:r w:rsidR="00FC2278">
              <w:rPr>
                <w:rFonts w:ascii="宋体" w:hAnsi="宋体" w:hint="eastAsia"/>
                <w:sz w:val="24"/>
              </w:rPr>
              <w:t>条件</w:t>
            </w: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Pr="00FC2278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</w:rPr>
            </w:pPr>
          </w:p>
        </w:tc>
      </w:tr>
      <w:tr w:rsidR="00C330AC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5-2 </w:t>
            </w:r>
            <w:r w:rsidR="00FC2278">
              <w:rPr>
                <w:rFonts w:ascii="宋体" w:hAnsi="宋体" w:hint="eastAsia"/>
                <w:sz w:val="24"/>
              </w:rPr>
              <w:t>课程负责人所在</w:t>
            </w:r>
            <w:r>
              <w:rPr>
                <w:rFonts w:ascii="宋体" w:hAnsi="宋体" w:hint="eastAsia"/>
                <w:sz w:val="24"/>
              </w:rPr>
              <w:t>单位意见</w:t>
            </w: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F53D5B" w:rsidP="009C4C9A">
            <w:pPr>
              <w:ind w:firstLineChars="1400" w:firstLine="4200"/>
              <w:jc w:val="center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</w:t>
            </w:r>
            <w:r w:rsidR="00C330AC">
              <w:rPr>
                <w:rFonts w:ascii="仿宋_GB2312" w:eastAsia="仿宋_GB2312" w:hAnsi="Arial" w:hint="eastAsia"/>
                <w:sz w:val="30"/>
              </w:rPr>
              <w:t>公章）</w:t>
            </w:r>
          </w:p>
          <w:p w:rsidR="00C330AC" w:rsidRDefault="00C330AC" w:rsidP="009C4C9A">
            <w:pPr>
              <w:ind w:firstLineChars="1850" w:firstLine="5550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53D5B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53D5B" w:rsidRDefault="00F53D5B" w:rsidP="00F53D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5-3 </w:t>
            </w:r>
            <w:r w:rsidR="00FC2278">
              <w:rPr>
                <w:rFonts w:ascii="宋体" w:hAnsi="宋体" w:hint="eastAsia"/>
                <w:sz w:val="24"/>
              </w:rPr>
              <w:t>市开放大学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53D5B" w:rsidRDefault="00F53D5B" w:rsidP="00F53D5B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5-4 教育行政部门意见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5-5 省开放大学（省社指中心）意见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</w:tbl>
    <w:p w:rsidR="00455CD9" w:rsidRDefault="00455CD9"/>
    <w:p w:rsidR="00F53D5B" w:rsidRPr="00C330AC" w:rsidRDefault="00F53D5B"/>
    <w:sectPr w:rsidR="00F53D5B" w:rsidRPr="00C3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AD" w:rsidRDefault="00114EAD" w:rsidP="00C330AC">
      <w:r>
        <w:separator/>
      </w:r>
    </w:p>
  </w:endnote>
  <w:endnote w:type="continuationSeparator" w:id="0">
    <w:p w:rsidR="00114EAD" w:rsidRDefault="00114EAD" w:rsidP="00C3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5AA9">
      <w:rPr>
        <w:rStyle w:val="a7"/>
        <w:noProof/>
      </w:rPr>
      <w:t>2</w: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AD" w:rsidRDefault="00114EAD" w:rsidP="00C330AC">
      <w:r>
        <w:separator/>
      </w:r>
    </w:p>
  </w:footnote>
  <w:footnote w:type="continuationSeparator" w:id="0">
    <w:p w:rsidR="00114EAD" w:rsidRDefault="00114EAD" w:rsidP="00C33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DA"/>
    <w:rsid w:val="00114EAD"/>
    <w:rsid w:val="001563FF"/>
    <w:rsid w:val="001D1F3F"/>
    <w:rsid w:val="002E4B6D"/>
    <w:rsid w:val="00315AA9"/>
    <w:rsid w:val="00455CD9"/>
    <w:rsid w:val="004670BC"/>
    <w:rsid w:val="00547CDA"/>
    <w:rsid w:val="00640F39"/>
    <w:rsid w:val="006501F8"/>
    <w:rsid w:val="0066666E"/>
    <w:rsid w:val="00691762"/>
    <w:rsid w:val="0087795C"/>
    <w:rsid w:val="008C4B0B"/>
    <w:rsid w:val="00AC044C"/>
    <w:rsid w:val="00AD37A7"/>
    <w:rsid w:val="00B15F7D"/>
    <w:rsid w:val="00BF251A"/>
    <w:rsid w:val="00C330AC"/>
    <w:rsid w:val="00C73BA1"/>
    <w:rsid w:val="00D838D2"/>
    <w:rsid w:val="00E34EBC"/>
    <w:rsid w:val="00F53D5B"/>
    <w:rsid w:val="00F56878"/>
    <w:rsid w:val="00F60EB1"/>
    <w:rsid w:val="00F65807"/>
    <w:rsid w:val="00FC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45826965"/>
  <w15:docId w15:val="{A655592C-A5AF-4C17-83C1-2AD9F175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30AC"/>
    <w:rPr>
      <w:sz w:val="18"/>
      <w:szCs w:val="18"/>
    </w:rPr>
  </w:style>
  <w:style w:type="paragraph" w:styleId="a5">
    <w:name w:val="footer"/>
    <w:basedOn w:val="a"/>
    <w:link w:val="a6"/>
    <w:unhideWhenUsed/>
    <w:rsid w:val="00C330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30AC"/>
    <w:rPr>
      <w:sz w:val="18"/>
      <w:szCs w:val="18"/>
    </w:rPr>
  </w:style>
  <w:style w:type="character" w:styleId="a7">
    <w:name w:val="page number"/>
    <w:basedOn w:val="a0"/>
    <w:rsid w:val="00C330AC"/>
  </w:style>
  <w:style w:type="paragraph" w:styleId="a8">
    <w:name w:val="Balloon Text"/>
    <w:basedOn w:val="a"/>
    <w:link w:val="a9"/>
    <w:uiPriority w:val="99"/>
    <w:semiHidden/>
    <w:unhideWhenUsed/>
    <w:rsid w:val="006501F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501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9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</dc:creator>
  <cp:keywords/>
  <dc:description/>
  <cp:lastModifiedBy>王权</cp:lastModifiedBy>
  <cp:revision>16</cp:revision>
  <cp:lastPrinted>2021-09-14T02:42:00Z</cp:lastPrinted>
  <dcterms:created xsi:type="dcterms:W3CDTF">2021-03-01T09:14:00Z</dcterms:created>
  <dcterms:modified xsi:type="dcterms:W3CDTF">2023-05-06T03:20:00Z</dcterms:modified>
</cp:coreProperties>
</file>